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2C31E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2C31E6">
        <w:rPr>
          <w:rFonts w:ascii="Arial" w:hAnsi="Arial" w:cs="Arial"/>
          <w:b/>
          <w:sz w:val="20"/>
          <w:szCs w:val="20"/>
        </w:rPr>
        <w:t>Zamawiający:</w:t>
      </w:r>
    </w:p>
    <w:p w:rsidR="0082637D" w:rsidRPr="002C31E6" w:rsidRDefault="0082637D" w:rsidP="0082637D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2C31E6">
        <w:rPr>
          <w:rFonts w:ascii="Arial" w:hAnsi="Arial" w:cs="Arial"/>
          <w:b/>
          <w:sz w:val="20"/>
          <w:szCs w:val="20"/>
        </w:rPr>
        <w:t>GMINA LUBLIN</w:t>
      </w:r>
    </w:p>
    <w:p w:rsidR="0082637D" w:rsidRPr="002C31E6" w:rsidRDefault="0082637D" w:rsidP="0082637D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2C31E6">
        <w:rPr>
          <w:rFonts w:ascii="Arial" w:hAnsi="Arial" w:cs="Arial"/>
          <w:sz w:val="20"/>
          <w:szCs w:val="20"/>
        </w:rPr>
        <w:t>w imieniu której działa:</w:t>
      </w:r>
    </w:p>
    <w:p w:rsidR="0082637D" w:rsidRPr="002C31E6" w:rsidRDefault="0082637D" w:rsidP="0082637D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2C31E6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EF45B6" w:rsidRPr="002C31E6" w:rsidRDefault="0082637D" w:rsidP="0082637D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2C31E6">
        <w:rPr>
          <w:rFonts w:ascii="Arial" w:hAnsi="Arial" w:cs="Arial"/>
          <w:sz w:val="20"/>
          <w:szCs w:val="20"/>
        </w:rPr>
        <w:t>ul. Grodzka 12, 20-112 Lublin</w:t>
      </w:r>
    </w:p>
    <w:p w:rsidR="00EF45B6" w:rsidRPr="002C31E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2C31E6">
        <w:rPr>
          <w:rFonts w:ascii="Arial" w:hAnsi="Arial" w:cs="Arial"/>
          <w:b/>
          <w:sz w:val="20"/>
          <w:szCs w:val="20"/>
        </w:rPr>
        <w:t>Wykonawca:</w:t>
      </w:r>
    </w:p>
    <w:p w:rsidR="00EF45B6" w:rsidRPr="002C31E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C31E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Pr="002C31E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 w:rsidRPr="002C31E6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F45B6" w:rsidRPr="002C31E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C31E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Pr="002C31E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C31E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Pr="002C31E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C31E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247BA3" w:rsidRDefault="00EF45B6" w:rsidP="00214491">
      <w:pPr>
        <w:spacing w:after="0" w:line="240" w:lineRule="auto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247BA3">
        <w:rPr>
          <w:rFonts w:ascii="Tahoma" w:hAnsi="Tahoma" w:cs="Tahoma"/>
          <w:b/>
          <w:color w:val="0070C0"/>
          <w:sz w:val="32"/>
          <w:szCs w:val="32"/>
        </w:rPr>
        <w:t>O</w:t>
      </w:r>
      <w:r w:rsidR="00214491" w:rsidRPr="00247BA3">
        <w:rPr>
          <w:rFonts w:ascii="Tahoma" w:hAnsi="Tahoma" w:cs="Tahoma"/>
          <w:b/>
          <w:color w:val="0070C0"/>
          <w:sz w:val="32"/>
          <w:szCs w:val="32"/>
        </w:rPr>
        <w:t>ŚWIADCZENIA</w:t>
      </w:r>
      <w:r w:rsidRPr="00247BA3">
        <w:rPr>
          <w:rFonts w:ascii="Tahoma" w:hAnsi="Tahoma" w:cs="Tahoma"/>
          <w:b/>
          <w:color w:val="0070C0"/>
          <w:sz w:val="32"/>
          <w:szCs w:val="32"/>
        </w:rPr>
        <w:t xml:space="preserve"> </w:t>
      </w:r>
      <w:r w:rsidR="00214491" w:rsidRPr="00247BA3">
        <w:rPr>
          <w:rFonts w:ascii="Tahoma" w:hAnsi="Tahoma" w:cs="Tahoma"/>
          <w:b/>
          <w:color w:val="0070C0"/>
          <w:sz w:val="32"/>
          <w:szCs w:val="32"/>
        </w:rPr>
        <w:t xml:space="preserve">WYKONAWCY/WYKONAWCY </w:t>
      </w:r>
    </w:p>
    <w:p w:rsidR="00EF45B6" w:rsidRPr="00247BA3" w:rsidRDefault="00214491" w:rsidP="00214491">
      <w:pPr>
        <w:spacing w:after="0" w:line="240" w:lineRule="auto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247BA3">
        <w:rPr>
          <w:rFonts w:ascii="Tahoma" w:hAnsi="Tahoma" w:cs="Tahoma"/>
          <w:b/>
          <w:color w:val="0070C0"/>
          <w:sz w:val="28"/>
          <w:szCs w:val="28"/>
        </w:rPr>
        <w:t>WSPÓLNIE UBIEGAJĄCEGO SIĘ O UDZIELENIE ZAMÓWIENIA</w:t>
      </w:r>
      <w:r w:rsidR="00EF45B6" w:rsidRPr="00247BA3">
        <w:rPr>
          <w:rFonts w:ascii="Tahoma" w:hAnsi="Tahoma" w:cs="Tahoma"/>
          <w:b/>
          <w:color w:val="0070C0"/>
          <w:sz w:val="32"/>
          <w:szCs w:val="32"/>
        </w:rPr>
        <w:t xml:space="preserve"> </w:t>
      </w:r>
    </w:p>
    <w:p w:rsidR="00EF45B6" w:rsidRPr="00247BA3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247BA3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E45641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247BA3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247BA3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247BA3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247BA3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247BA3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247BA3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:rsidR="00EF45B6" w:rsidRPr="00F2374F" w:rsidRDefault="00EF45B6" w:rsidP="00F2374F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43C7F" w:rsidRPr="00E43C7F">
        <w:rPr>
          <w:rFonts w:ascii="Arial" w:hAnsi="Arial" w:cs="Arial"/>
          <w:b/>
          <w:sz w:val="21"/>
          <w:szCs w:val="21"/>
        </w:rPr>
        <w:t>Roboty budowlane polegające na budowie trzech budynków mieszkalnych wielorodzinnych w Lublinie</w:t>
      </w:r>
      <w:r>
        <w:rPr>
          <w:rFonts w:ascii="Arial" w:hAnsi="Arial" w:cs="Arial"/>
          <w:sz w:val="16"/>
          <w:szCs w:val="16"/>
        </w:rPr>
        <w:t>,</w:t>
      </w:r>
      <w:r w:rsidR="00C3410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34102" w:rsidRPr="00F2374F">
        <w:rPr>
          <w:rFonts w:ascii="Arial" w:hAnsi="Arial" w:cs="Arial"/>
          <w:b/>
          <w:sz w:val="21"/>
          <w:szCs w:val="21"/>
        </w:rPr>
        <w:t>Gminę Lublin</w:t>
      </w:r>
      <w:r w:rsidR="00C34102">
        <w:rPr>
          <w:rFonts w:ascii="Arial" w:hAnsi="Arial" w:cs="Arial"/>
          <w:sz w:val="21"/>
          <w:szCs w:val="21"/>
        </w:rPr>
        <w:t xml:space="preserve"> w imieniu której działa </w:t>
      </w:r>
      <w:r w:rsidR="00C34102" w:rsidRPr="00F2374F">
        <w:rPr>
          <w:rFonts w:ascii="Arial" w:hAnsi="Arial" w:cs="Arial"/>
          <w:b/>
          <w:sz w:val="21"/>
          <w:szCs w:val="21"/>
        </w:rPr>
        <w:t>Zarząd Nieruchomości Komunalnych</w:t>
      </w:r>
      <w:r w:rsidR="00F2374F">
        <w:rPr>
          <w:rFonts w:ascii="Arial" w:hAnsi="Arial" w:cs="Arial"/>
          <w:b/>
          <w:sz w:val="21"/>
          <w:szCs w:val="21"/>
        </w:rPr>
        <w:t xml:space="preserve"> w Lublinie</w:t>
      </w:r>
      <w:r>
        <w:rPr>
          <w:rFonts w:ascii="Arial" w:hAnsi="Arial" w:cs="Arial"/>
          <w:i/>
          <w:sz w:val="16"/>
          <w:szCs w:val="16"/>
        </w:rPr>
        <w:t>,</w:t>
      </w:r>
      <w:r w:rsidR="00C341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</w:r>
      <w:r w:rsidRPr="0082637D">
        <w:rPr>
          <w:rFonts w:ascii="Arial" w:hAnsi="Arial" w:cs="Arial"/>
          <w:b/>
          <w:sz w:val="21"/>
          <w:szCs w:val="21"/>
        </w:rPr>
        <w:t>art. 5k</w:t>
      </w:r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82637D">
        <w:rPr>
          <w:rFonts w:ascii="Arial" w:hAnsi="Arial" w:cs="Arial"/>
          <w:b/>
          <w:sz w:val="21"/>
          <w:szCs w:val="21"/>
        </w:rPr>
        <w:t xml:space="preserve">art. </w:t>
      </w:r>
      <w:r w:rsidRPr="0082637D">
        <w:rPr>
          <w:rFonts w:ascii="Arial" w:eastAsia="Times New Roman" w:hAnsi="Arial" w:cs="Arial"/>
          <w:b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F2374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82637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82637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22492A">
        <w:rPr>
          <w:rFonts w:ascii="Arial" w:hAnsi="Arial" w:cs="Arial"/>
          <w:sz w:val="21"/>
          <w:szCs w:val="21"/>
        </w:rPr>
        <w:t xml:space="preserve"> </w:t>
      </w:r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82637D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82637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F237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GoBack"/>
      <w:bookmarkEnd w:id="4"/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F2374F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Pr="00214491" w:rsidRDefault="00EF45B6" w:rsidP="002144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82637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82637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F237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F2374F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21449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E566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731" w:rsidRDefault="001D1731" w:rsidP="00EF45B6">
      <w:pPr>
        <w:spacing w:after="0" w:line="240" w:lineRule="auto"/>
      </w:pPr>
      <w:r>
        <w:separator/>
      </w:r>
    </w:p>
  </w:endnote>
  <w:endnote w:type="continuationSeparator" w:id="1">
    <w:p w:rsidR="001D1731" w:rsidRDefault="001D173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731" w:rsidRDefault="001D1731" w:rsidP="00EF45B6">
      <w:pPr>
        <w:spacing w:after="0" w:line="240" w:lineRule="auto"/>
      </w:pPr>
      <w:r>
        <w:separator/>
      </w:r>
    </w:p>
  </w:footnote>
  <w:footnote w:type="continuationSeparator" w:id="1">
    <w:p w:rsidR="001D1731" w:rsidRDefault="001D1731" w:rsidP="00EF45B6">
      <w:pPr>
        <w:spacing w:after="0" w:line="240" w:lineRule="auto"/>
      </w:pPr>
      <w:r>
        <w:continuationSeparator/>
      </w:r>
    </w:p>
  </w:footnote>
  <w:footnote w:id="2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91" w:rsidRPr="00975A77" w:rsidRDefault="00214491" w:rsidP="00214491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2</w:t>
    </w:r>
    <w:r w:rsidRPr="00975A77">
      <w:rPr>
        <w:rFonts w:ascii="Arial" w:hAnsi="Arial" w:cs="Arial"/>
        <w:sz w:val="20"/>
        <w:szCs w:val="20"/>
      </w:rPr>
      <w:t xml:space="preserve"> do SWZ</w:t>
    </w:r>
  </w:p>
  <w:p w:rsidR="00214491" w:rsidRDefault="00214491">
    <w:pPr>
      <w:pStyle w:val="Nagwek"/>
    </w:pPr>
  </w:p>
  <w:p w:rsidR="00214491" w:rsidRDefault="002144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27319"/>
    <w:rsid w:val="00074793"/>
    <w:rsid w:val="0008372E"/>
    <w:rsid w:val="000B07BD"/>
    <w:rsid w:val="000B1DB3"/>
    <w:rsid w:val="000D5621"/>
    <w:rsid w:val="000E34D2"/>
    <w:rsid w:val="000F1021"/>
    <w:rsid w:val="00101E83"/>
    <w:rsid w:val="00163825"/>
    <w:rsid w:val="00164500"/>
    <w:rsid w:val="001878D7"/>
    <w:rsid w:val="001A0D70"/>
    <w:rsid w:val="001C7622"/>
    <w:rsid w:val="001D1731"/>
    <w:rsid w:val="001D4BE2"/>
    <w:rsid w:val="00205F16"/>
    <w:rsid w:val="0021086B"/>
    <w:rsid w:val="00214491"/>
    <w:rsid w:val="0022492A"/>
    <w:rsid w:val="00244D67"/>
    <w:rsid w:val="00247BA3"/>
    <w:rsid w:val="00252230"/>
    <w:rsid w:val="00262419"/>
    <w:rsid w:val="002734E4"/>
    <w:rsid w:val="00274196"/>
    <w:rsid w:val="00275181"/>
    <w:rsid w:val="002B39C8"/>
    <w:rsid w:val="002C31E6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A4A"/>
    <w:rsid w:val="004E30CE"/>
    <w:rsid w:val="004E4476"/>
    <w:rsid w:val="004E71FE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59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7716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637D"/>
    <w:rsid w:val="00830142"/>
    <w:rsid w:val="00830BFB"/>
    <w:rsid w:val="00834047"/>
    <w:rsid w:val="00835AA4"/>
    <w:rsid w:val="0084509A"/>
    <w:rsid w:val="00865841"/>
    <w:rsid w:val="0087106E"/>
    <w:rsid w:val="008A3178"/>
    <w:rsid w:val="008C5FA4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5190"/>
    <w:rsid w:val="00B81D52"/>
    <w:rsid w:val="00BA798A"/>
    <w:rsid w:val="00BC2257"/>
    <w:rsid w:val="00BD531F"/>
    <w:rsid w:val="00C0763A"/>
    <w:rsid w:val="00C3410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0B94"/>
    <w:rsid w:val="00D13E55"/>
    <w:rsid w:val="00D37BC3"/>
    <w:rsid w:val="00D556E3"/>
    <w:rsid w:val="00D6317D"/>
    <w:rsid w:val="00D91691"/>
    <w:rsid w:val="00D92243"/>
    <w:rsid w:val="00D93261"/>
    <w:rsid w:val="00D9619E"/>
    <w:rsid w:val="00DD39BE"/>
    <w:rsid w:val="00DF4767"/>
    <w:rsid w:val="00E10B15"/>
    <w:rsid w:val="00E22985"/>
    <w:rsid w:val="00E34D47"/>
    <w:rsid w:val="00E43C7F"/>
    <w:rsid w:val="00E45641"/>
    <w:rsid w:val="00E5662E"/>
    <w:rsid w:val="00EC5C90"/>
    <w:rsid w:val="00EF45B6"/>
    <w:rsid w:val="00EF7F7F"/>
    <w:rsid w:val="00F14423"/>
    <w:rsid w:val="00F2374F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491"/>
  </w:style>
  <w:style w:type="paragraph" w:styleId="Stopka">
    <w:name w:val="footer"/>
    <w:basedOn w:val="Normalny"/>
    <w:link w:val="StopkaZnak"/>
    <w:uiPriority w:val="99"/>
    <w:semiHidden/>
    <w:unhideWhenUsed/>
    <w:rsid w:val="0021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4491"/>
  </w:style>
  <w:style w:type="paragraph" w:styleId="Tekstdymka">
    <w:name w:val="Balloon Text"/>
    <w:basedOn w:val="Normalny"/>
    <w:link w:val="TekstdymkaZnak"/>
    <w:uiPriority w:val="99"/>
    <w:semiHidden/>
    <w:unhideWhenUsed/>
    <w:rsid w:val="00214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4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KatarzynaJ</cp:lastModifiedBy>
  <cp:revision>13</cp:revision>
  <dcterms:created xsi:type="dcterms:W3CDTF">2022-05-06T13:13:00Z</dcterms:created>
  <dcterms:modified xsi:type="dcterms:W3CDTF">2024-03-12T08:52:00Z</dcterms:modified>
</cp:coreProperties>
</file>